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9F987A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</w:t>
      </w:r>
      <w:r w:rsidR="00C275E5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4B459F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275E5" w:rsidRPr="008778E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https://zakazky.zcu.cz/contract_display_5957.html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85CFB8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A1E04">
        <w:rPr>
          <w:rFonts w:ascii="Garamond" w:hAnsi="Garamond" w:cs="Arial"/>
          <w:sz w:val="22"/>
          <w:szCs w:val="22"/>
        </w:rPr>
        <w:t>02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A1E04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275E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86A63" w14:textId="77777777" w:rsidR="007F3E36" w:rsidRDefault="007F3E36" w:rsidP="00795AAC">
      <w:r>
        <w:separator/>
      </w:r>
    </w:p>
  </w:endnote>
  <w:endnote w:type="continuationSeparator" w:id="0">
    <w:p w14:paraId="37EE9156" w14:textId="77777777" w:rsidR="007F3E36" w:rsidRDefault="007F3E3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006C" w14:textId="77777777" w:rsidR="007F3E36" w:rsidRDefault="007F3E36" w:rsidP="00795AAC">
      <w:r>
        <w:separator/>
      </w:r>
    </w:p>
  </w:footnote>
  <w:footnote w:type="continuationSeparator" w:id="0">
    <w:p w14:paraId="3299968B" w14:textId="77777777" w:rsidR="007F3E36" w:rsidRDefault="007F3E3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A8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3E36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275E5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5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cFUGgpLqjzt6Rn7OPMS0khEKWN94JA9slm+sZMpuscg=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nXGmNphZLk7+Gq0lwxbdYa83qyvFTjA11MXNKYcCbhQ=</DigestValue>
    </Reference>
  </SignedInfo>
  <SignatureValue>V1fu0+O5pkymAFk/7qg3YxFyVG4HHjkrVRIzR9zOPOHY0tnKNXhuX2t7m5XM3Lq1QnJ7Ldmau22f
WAUEfQzLHjsIm5uBNkyBOirHIHL22MfXABIq/d/KFsGi9aRhNmUx09rEQ36sQtxuWfFpCIypmdrh
Ji6BRP6uknBlQisYFoqKRY4iGxhNM5/uUB3NdWyVgUJk1vua4X+rybnyNMCYLMlgD/ZSPVmy/9SZ
wLvGCoaHFS0L5aqxEb1T/ax9HsKCYRB0oWE6KsNqkioaRWNFFSJ8ZmzA2imCHyRPR0176hWTthDl
s7xCEAeMXvvd2ZMyyk6EKmszM+cp3y5H9P69lA==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J1cPDszggr5Bg+hFHtsqHmb8avfoC4OwBV7AxT44P/o=</DigestValue>
      </Reference>
      <Reference URI="/word/document.xml?ContentType=application/vnd.openxmlformats-officedocument.wordprocessingml.document.main+xml">
        <DigestMethod Algorithm="http://www.w3.org/2001/04/xmlenc#sha256"/>
        <DigestValue>h/9hpdzZ/P4Xu1G3Lgd7b0UefclhNjoTvmZQZGhFG0Q=</DigestValue>
      </Reference>
      <Reference URI="/word/endnotes.xml?ContentType=application/vnd.openxmlformats-officedocument.wordprocessingml.endnotes+xml">
        <DigestMethod Algorithm="http://www.w3.org/2001/04/xmlenc#sha256"/>
        <DigestValue>tA6dnGLdw4asrFo/80a79/rbPU+NbZXRibjD1ZnuHg0=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NFRHIMvupWmznMWh4FDRaEs5TYDxR4QGRyqAxHtc9P0=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kxMhs5SmXR/mJeAM/49Qg54UATwg9P27jBcfDzIhnHg=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2023-04-18T11:09:09Z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2023-04-18T11:09:09Z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76</cp:revision>
  <cp:lastPrinted>2018-08-08T13:48:00Z</cp:lastPrinted>
  <dcterms:created xsi:type="dcterms:W3CDTF">2021-09-20T07:59:00Z</dcterms:created>
  <dcterms:modified xsi:type="dcterms:W3CDTF">2023-04-18T11:09:00Z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